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18784E" w14:textId="77777777" w:rsidR="009121D7" w:rsidRDefault="009121D7">
      <w:pPr>
        <w:jc w:val="right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Załącznik nr 1 do </w:t>
      </w:r>
      <w:r w:rsidR="005C4C84">
        <w:rPr>
          <w:b/>
          <w:bCs/>
          <w:sz w:val="24"/>
          <w:szCs w:val="24"/>
        </w:rPr>
        <w:t>SWZ</w:t>
      </w:r>
    </w:p>
    <w:p w14:paraId="05CC1FA2" w14:textId="77777777" w:rsidR="009121D7" w:rsidRDefault="009121D7">
      <w:pPr>
        <w:rPr>
          <w:sz w:val="24"/>
          <w:szCs w:val="24"/>
        </w:rPr>
      </w:pPr>
    </w:p>
    <w:p w14:paraId="02E62E6C" w14:textId="77777777" w:rsidR="00F82F49" w:rsidRPr="007A4F67" w:rsidRDefault="00F82F49">
      <w:pPr>
        <w:rPr>
          <w:sz w:val="24"/>
          <w:szCs w:val="24"/>
        </w:rPr>
      </w:pPr>
    </w:p>
    <w:p w14:paraId="538F8AEC" w14:textId="77777777" w:rsidR="009121D7" w:rsidRDefault="007A4F67">
      <w:pPr>
        <w:pStyle w:val="Nagwek2"/>
        <w:ind w:left="709" w:firstLine="284"/>
        <w:rPr>
          <w:u w:val="none"/>
        </w:rPr>
      </w:pPr>
      <w:r>
        <w:rPr>
          <w:u w:val="none"/>
        </w:rPr>
        <w:t xml:space="preserve">FORMULARZ </w:t>
      </w:r>
      <w:r w:rsidR="009121D7">
        <w:rPr>
          <w:u w:val="none"/>
        </w:rPr>
        <w:t>OFERT</w:t>
      </w:r>
      <w:r>
        <w:rPr>
          <w:u w:val="none"/>
        </w:rPr>
        <w:t>Y</w:t>
      </w:r>
    </w:p>
    <w:p w14:paraId="44D16796" w14:textId="77777777" w:rsidR="009121D7" w:rsidRPr="007A4F67" w:rsidRDefault="009121D7">
      <w:pPr>
        <w:rPr>
          <w:sz w:val="24"/>
          <w:szCs w:val="24"/>
        </w:rPr>
      </w:pPr>
    </w:p>
    <w:p w14:paraId="307FCCE5" w14:textId="77777777" w:rsidR="009121D7" w:rsidRDefault="009121D7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1E43A25" w14:textId="77777777" w:rsidR="009121D7" w:rsidRDefault="009121D7">
      <w:pPr>
        <w:jc w:val="center"/>
      </w:pPr>
      <w:r>
        <w:t>(pełna nazwa wykonawcy)</w:t>
      </w:r>
    </w:p>
    <w:p w14:paraId="1B9765D3" w14:textId="77777777" w:rsidR="009121D7" w:rsidRDefault="009121D7"/>
    <w:p w14:paraId="1A2A14F7" w14:textId="77777777" w:rsidR="009121D7" w:rsidRDefault="009121D7">
      <w:r>
        <w:t>....................................................................................................................................................................................</w:t>
      </w:r>
    </w:p>
    <w:p w14:paraId="5B72FBE1" w14:textId="77777777" w:rsidR="009121D7" w:rsidRDefault="009121D7">
      <w:pPr>
        <w:jc w:val="center"/>
      </w:pPr>
      <w:r>
        <w:t>(adres siedziby wykonawcy)</w:t>
      </w:r>
    </w:p>
    <w:p w14:paraId="6535D0C3" w14:textId="77777777" w:rsidR="009121D7" w:rsidRDefault="009121D7">
      <w:pPr>
        <w:pStyle w:val="Stopka"/>
        <w:tabs>
          <w:tab w:val="clear" w:pos="4536"/>
          <w:tab w:val="clear" w:pos="9072"/>
        </w:tabs>
      </w:pPr>
    </w:p>
    <w:p w14:paraId="5C96A380" w14:textId="77777777" w:rsidR="009121D7" w:rsidRDefault="009121D7">
      <w:pPr>
        <w:pStyle w:val="Stopka"/>
        <w:tabs>
          <w:tab w:val="clear" w:pos="4536"/>
          <w:tab w:val="clear" w:pos="9072"/>
        </w:tabs>
      </w:pPr>
    </w:p>
    <w:p w14:paraId="1A0B5D76" w14:textId="77777777" w:rsidR="009121D7" w:rsidRDefault="009121D7">
      <w:r>
        <w:t>REGON</w:t>
      </w:r>
      <w:r w:rsidR="00901974">
        <w:t xml:space="preserve"> </w:t>
      </w:r>
      <w:r>
        <w:t xml:space="preserve">........................................................................... </w:t>
      </w:r>
      <w:r w:rsidR="005C4C84">
        <w:t xml:space="preserve">        </w:t>
      </w:r>
      <w:r>
        <w:t>NIP  ..........................................................................</w:t>
      </w:r>
    </w:p>
    <w:p w14:paraId="410D4A4A" w14:textId="77777777" w:rsidR="00901974" w:rsidRDefault="00901974"/>
    <w:p w14:paraId="35E7CB3B" w14:textId="77777777" w:rsidR="00901974" w:rsidRDefault="00901974" w:rsidP="00901974">
      <w:pPr>
        <w:jc w:val="center"/>
      </w:pPr>
      <w:r>
        <w:t>Nr KRS ...........................................................................</w:t>
      </w:r>
    </w:p>
    <w:p w14:paraId="186C61D0" w14:textId="77777777" w:rsidR="009121D7" w:rsidRDefault="009121D7"/>
    <w:p w14:paraId="10F13811" w14:textId="77777777" w:rsidR="009121D7" w:rsidRDefault="009121D7" w:rsidP="005C4C84">
      <w:pPr>
        <w:rPr>
          <w:sz w:val="24"/>
          <w:szCs w:val="24"/>
          <w:lang w:val="de-DE"/>
        </w:rPr>
      </w:pPr>
      <w:r>
        <w:rPr>
          <w:lang w:val="de-DE"/>
        </w:rPr>
        <w:t xml:space="preserve">nr telefonu ........................................................................ </w:t>
      </w:r>
      <w:r w:rsidR="005C4C84">
        <w:rPr>
          <w:lang w:val="de-DE"/>
        </w:rPr>
        <w:t>e</w:t>
      </w:r>
      <w:r>
        <w:rPr>
          <w:lang w:val="de-DE"/>
        </w:rPr>
        <w:t>-mail  ..............................................</w:t>
      </w:r>
      <w:r w:rsidR="005C4C84">
        <w:rPr>
          <w:lang w:val="de-DE"/>
        </w:rPr>
        <w:t>..............................</w:t>
      </w:r>
      <w:r>
        <w:rPr>
          <w:lang w:val="de-DE"/>
        </w:rPr>
        <w:t>.</w:t>
      </w:r>
      <w:r w:rsidR="000E6BBE">
        <w:rPr>
          <w:lang w:val="de-DE"/>
        </w:rPr>
        <w:t xml:space="preserve"> </w:t>
      </w:r>
    </w:p>
    <w:p w14:paraId="11008CF1" w14:textId="77777777" w:rsidR="00B72B2C" w:rsidRDefault="00B72B2C">
      <w:pPr>
        <w:jc w:val="both"/>
        <w:rPr>
          <w:sz w:val="24"/>
          <w:szCs w:val="24"/>
          <w:lang w:val="de-DE"/>
        </w:rPr>
      </w:pPr>
    </w:p>
    <w:p w14:paraId="5D2BA5D5" w14:textId="77777777" w:rsidR="009121D7" w:rsidRDefault="009121D7" w:rsidP="00CB3000">
      <w:pPr>
        <w:widowControl w:val="0"/>
        <w:tabs>
          <w:tab w:val="left" w:pos="8460"/>
          <w:tab w:val="left" w:pos="8910"/>
        </w:tabs>
        <w:rPr>
          <w:sz w:val="24"/>
          <w:szCs w:val="24"/>
        </w:rPr>
      </w:pPr>
      <w:r>
        <w:rPr>
          <w:sz w:val="24"/>
          <w:szCs w:val="24"/>
        </w:rPr>
        <w:t xml:space="preserve">w odpowiedzi na ogłoszenie o </w:t>
      </w:r>
      <w:r w:rsidR="005C4C84">
        <w:rPr>
          <w:sz w:val="24"/>
          <w:szCs w:val="24"/>
        </w:rPr>
        <w:t>zamówieni</w:t>
      </w:r>
      <w:r w:rsidR="00CB3000">
        <w:rPr>
          <w:sz w:val="24"/>
          <w:szCs w:val="24"/>
        </w:rPr>
        <w:t>u</w:t>
      </w:r>
      <w:r w:rsidR="005C4C84">
        <w:rPr>
          <w:sz w:val="24"/>
          <w:szCs w:val="24"/>
        </w:rPr>
        <w:t xml:space="preserve"> publiczn</w:t>
      </w:r>
      <w:r w:rsidR="00CB3000">
        <w:rPr>
          <w:sz w:val="24"/>
          <w:szCs w:val="24"/>
        </w:rPr>
        <w:t>ym</w:t>
      </w:r>
      <w:r>
        <w:rPr>
          <w:sz w:val="24"/>
          <w:szCs w:val="24"/>
        </w:rPr>
        <w:t xml:space="preserve"> na:</w:t>
      </w:r>
    </w:p>
    <w:p w14:paraId="6E85C3A1" w14:textId="77777777" w:rsidR="005C4C84" w:rsidRDefault="005C4C84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14:paraId="1CAEDCDE" w14:textId="77777777" w:rsidR="009121D7" w:rsidRPr="00A00C3D" w:rsidRDefault="00A00C3D">
      <w:pPr>
        <w:pStyle w:val="Tekstpodstawowy31"/>
        <w:jc w:val="center"/>
      </w:pPr>
      <w:r w:rsidRPr="00A00C3D">
        <w:t>„</w:t>
      </w:r>
      <w:r w:rsidR="005C4C84">
        <w:rPr>
          <w:b/>
        </w:rPr>
        <w:t>Bezgotówkowe tankowanie benzyny bezołowiowej i oleju napędowego na stacjach</w:t>
      </w:r>
      <w:r w:rsidR="00CB3000">
        <w:rPr>
          <w:b/>
        </w:rPr>
        <w:t xml:space="preserve"> paliw</w:t>
      </w:r>
      <w:r w:rsidR="005C4C84">
        <w:rPr>
          <w:b/>
        </w:rPr>
        <w:t xml:space="preserve"> wykonawcy na lata 202</w:t>
      </w:r>
      <w:r w:rsidR="00CB3000">
        <w:rPr>
          <w:b/>
        </w:rPr>
        <w:t>6</w:t>
      </w:r>
      <w:r w:rsidR="005C4C84">
        <w:rPr>
          <w:b/>
        </w:rPr>
        <w:t>-202</w:t>
      </w:r>
      <w:r w:rsidR="00CB3000">
        <w:rPr>
          <w:b/>
        </w:rPr>
        <w:t>7</w:t>
      </w:r>
      <w:r w:rsidRPr="00A00C3D">
        <w:t>”</w:t>
      </w:r>
    </w:p>
    <w:p w14:paraId="7B5C0158" w14:textId="77777777" w:rsidR="005C4C84" w:rsidRPr="00B72B2C" w:rsidRDefault="005C4C84" w:rsidP="000E6BBE">
      <w:pPr>
        <w:pStyle w:val="Tekstpodstawowy31"/>
      </w:pPr>
    </w:p>
    <w:p w14:paraId="13AC7EDD" w14:textId="77777777" w:rsidR="009121D7" w:rsidRDefault="00CB3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Wykonawca </w:t>
      </w:r>
      <w:r w:rsidR="000E6BBE">
        <w:rPr>
          <w:b/>
          <w:bCs/>
          <w:sz w:val="24"/>
          <w:szCs w:val="24"/>
        </w:rPr>
        <w:t>składa niniejszą ofertę</w:t>
      </w:r>
      <w:r>
        <w:rPr>
          <w:b/>
          <w:bCs/>
          <w:sz w:val="24"/>
          <w:szCs w:val="24"/>
        </w:rPr>
        <w:t xml:space="preserve"> i oświadcza</w:t>
      </w:r>
      <w:r w:rsidR="000E6BBE">
        <w:rPr>
          <w:b/>
          <w:bCs/>
          <w:sz w:val="24"/>
          <w:szCs w:val="24"/>
        </w:rPr>
        <w:t>:</w:t>
      </w:r>
    </w:p>
    <w:p w14:paraId="5B8B9B5B" w14:textId="77777777" w:rsidR="009121D7" w:rsidRDefault="009121D7">
      <w:pPr>
        <w:jc w:val="both"/>
        <w:rPr>
          <w:sz w:val="24"/>
          <w:szCs w:val="24"/>
        </w:rPr>
      </w:pPr>
    </w:p>
    <w:p w14:paraId="15D3DF4F" w14:textId="77777777" w:rsidR="009121D7" w:rsidRDefault="009121D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Oferuję wykonanie zamówienia zgodnie z opisem przedmiotu zamówienia i na warunkach określonych w </w:t>
      </w:r>
      <w:r w:rsidR="005C4C84">
        <w:rPr>
          <w:sz w:val="24"/>
          <w:szCs w:val="24"/>
        </w:rPr>
        <w:t>SWZ</w:t>
      </w:r>
      <w:r w:rsidR="00CB3000">
        <w:rPr>
          <w:sz w:val="24"/>
          <w:szCs w:val="24"/>
        </w:rPr>
        <w:t>,</w:t>
      </w:r>
      <w:r>
        <w:rPr>
          <w:sz w:val="24"/>
          <w:szCs w:val="24"/>
        </w:rPr>
        <w:t xml:space="preserve"> z</w:t>
      </w:r>
      <w:r w:rsidR="00CB3000">
        <w:rPr>
          <w:sz w:val="24"/>
          <w:szCs w:val="24"/>
        </w:rPr>
        <w:t>a</w:t>
      </w:r>
      <w:r>
        <w:rPr>
          <w:sz w:val="24"/>
          <w:szCs w:val="24"/>
        </w:rPr>
        <w:t xml:space="preserve"> cen</w:t>
      </w:r>
      <w:r w:rsidR="00CB3000">
        <w:rPr>
          <w:sz w:val="24"/>
          <w:szCs w:val="24"/>
        </w:rPr>
        <w:t>ę</w:t>
      </w:r>
      <w:r>
        <w:rPr>
          <w:sz w:val="24"/>
          <w:szCs w:val="24"/>
        </w:rPr>
        <w:t xml:space="preserve"> </w:t>
      </w:r>
      <w:r w:rsidR="005C4C84">
        <w:rPr>
          <w:sz w:val="24"/>
          <w:szCs w:val="24"/>
        </w:rPr>
        <w:t>ofertową</w:t>
      </w:r>
      <w:r>
        <w:rPr>
          <w:sz w:val="24"/>
          <w:szCs w:val="24"/>
        </w:rPr>
        <w:t xml:space="preserve"> brutto:</w:t>
      </w:r>
    </w:p>
    <w:p w14:paraId="7C2A86BA" w14:textId="77777777" w:rsidR="000E6BBE" w:rsidRDefault="000E6BBE" w:rsidP="000E6BBE">
      <w:pPr>
        <w:jc w:val="both"/>
        <w:rPr>
          <w:sz w:val="24"/>
          <w:szCs w:val="24"/>
        </w:rPr>
      </w:pPr>
    </w:p>
    <w:p w14:paraId="067F9425" w14:textId="77777777" w:rsidR="009121D7" w:rsidRPr="00AF562F" w:rsidRDefault="009121D7" w:rsidP="00363826">
      <w:pPr>
        <w:ind w:firstLine="360"/>
        <w:jc w:val="both"/>
        <w:rPr>
          <w:sz w:val="24"/>
          <w:szCs w:val="24"/>
        </w:rPr>
      </w:pPr>
      <w:r w:rsidRPr="00AF562F">
        <w:rPr>
          <w:sz w:val="24"/>
          <w:szCs w:val="24"/>
        </w:rPr>
        <w:t>...................................................................</w:t>
      </w:r>
      <w:r w:rsidR="00363826">
        <w:rPr>
          <w:sz w:val="24"/>
          <w:szCs w:val="24"/>
        </w:rPr>
        <w:t>............................................................................</w:t>
      </w:r>
      <w:r w:rsidR="00B33434">
        <w:rPr>
          <w:sz w:val="24"/>
          <w:szCs w:val="24"/>
        </w:rPr>
        <w:t>,</w:t>
      </w:r>
    </w:p>
    <w:p w14:paraId="67630B9B" w14:textId="77777777" w:rsidR="009121D7" w:rsidRPr="00AF562F" w:rsidRDefault="00363826">
      <w:pPr>
        <w:tabs>
          <w:tab w:val="left" w:pos="284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w tym podatek VAT wg obowiązującej stawki</w:t>
      </w:r>
      <w:r w:rsidR="00F0395A">
        <w:rPr>
          <w:sz w:val="24"/>
          <w:szCs w:val="24"/>
        </w:rPr>
        <w:t>.</w:t>
      </w:r>
    </w:p>
    <w:p w14:paraId="5DC1340A" w14:textId="77777777" w:rsidR="009121D7" w:rsidRPr="00AF562F" w:rsidRDefault="009121D7" w:rsidP="000E6BBE">
      <w:pPr>
        <w:tabs>
          <w:tab w:val="left" w:pos="284"/>
        </w:tabs>
        <w:jc w:val="both"/>
        <w:rPr>
          <w:sz w:val="22"/>
          <w:szCs w:val="22"/>
        </w:rPr>
      </w:pP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090"/>
        <w:gridCol w:w="1405"/>
        <w:gridCol w:w="1707"/>
        <w:gridCol w:w="1218"/>
        <w:gridCol w:w="2171"/>
      </w:tblGrid>
      <w:tr w:rsidR="005C4C84" w:rsidRPr="00CB36BC" w14:paraId="5623F0A5" w14:textId="77777777" w:rsidTr="007A107A">
        <w:trPr>
          <w:jc w:val="center"/>
        </w:trPr>
        <w:tc>
          <w:tcPr>
            <w:tcW w:w="576" w:type="dxa"/>
            <w:vAlign w:val="center"/>
          </w:tcPr>
          <w:p w14:paraId="57F651B4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  <w:p w14:paraId="1FA939B7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3A17D45C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Nazwa produktu</w:t>
            </w:r>
          </w:p>
        </w:tc>
        <w:tc>
          <w:tcPr>
            <w:tcW w:w="1405" w:type="dxa"/>
            <w:vAlign w:val="center"/>
          </w:tcPr>
          <w:p w14:paraId="3F3A8DB6" w14:textId="77777777" w:rsidR="00363826" w:rsidRPr="00CB36BC" w:rsidRDefault="005C4C84" w:rsidP="005C4C84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Prognozowana i</w:t>
            </w:r>
            <w:r w:rsidR="00363826" w:rsidRPr="00CB36BC">
              <w:rPr>
                <w:rFonts w:ascii="Times New Roman" w:hAnsi="Times New Roman" w:cs="Times New Roman"/>
                <w:sz w:val="20"/>
                <w:szCs w:val="20"/>
              </w:rPr>
              <w:t>lość w litrach</w:t>
            </w:r>
          </w:p>
        </w:tc>
        <w:tc>
          <w:tcPr>
            <w:tcW w:w="1707" w:type="dxa"/>
            <w:vAlign w:val="center"/>
          </w:tcPr>
          <w:p w14:paraId="445B531D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  <w:r w:rsidR="005C4C84">
              <w:rPr>
                <w:rFonts w:ascii="Times New Roman" w:hAnsi="Times New Roman" w:cs="Times New Roman"/>
                <w:sz w:val="20"/>
                <w:szCs w:val="20"/>
              </w:rPr>
              <w:t xml:space="preserve"> ofertowa</w:t>
            </w: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 xml:space="preserve"> brutto za 1 l</w:t>
            </w:r>
          </w:p>
        </w:tc>
        <w:tc>
          <w:tcPr>
            <w:tcW w:w="1218" w:type="dxa"/>
            <w:vAlign w:val="center"/>
          </w:tcPr>
          <w:p w14:paraId="7E904AC2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Upust</w:t>
            </w:r>
          </w:p>
        </w:tc>
        <w:tc>
          <w:tcPr>
            <w:tcW w:w="2171" w:type="dxa"/>
            <w:vAlign w:val="center"/>
          </w:tcPr>
          <w:p w14:paraId="009102C5" w14:textId="77777777" w:rsidR="00363826" w:rsidRPr="00CB36BC" w:rsidRDefault="005C4C84" w:rsidP="005C4C84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ofertowa </w:t>
            </w:r>
            <w:r w:rsidR="0046454C" w:rsidRPr="00CB36BC">
              <w:rPr>
                <w:rFonts w:ascii="Times New Roman" w:hAnsi="Times New Roman" w:cs="Times New Roman"/>
                <w:sz w:val="20"/>
                <w:szCs w:val="20"/>
              </w:rPr>
              <w:t>brutto</w:t>
            </w:r>
          </w:p>
        </w:tc>
      </w:tr>
      <w:tr w:rsidR="005C4C84" w:rsidRPr="00CB36BC" w14:paraId="2E8EC167" w14:textId="77777777" w:rsidTr="007A107A">
        <w:trPr>
          <w:trHeight w:val="118"/>
          <w:jc w:val="center"/>
        </w:trPr>
        <w:tc>
          <w:tcPr>
            <w:tcW w:w="576" w:type="dxa"/>
            <w:vAlign w:val="center"/>
          </w:tcPr>
          <w:p w14:paraId="3BD3C2CF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0" w:type="dxa"/>
            <w:vAlign w:val="center"/>
          </w:tcPr>
          <w:p w14:paraId="45E54E79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5" w:type="dxa"/>
            <w:vAlign w:val="center"/>
          </w:tcPr>
          <w:p w14:paraId="0900588B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7" w:type="dxa"/>
            <w:vAlign w:val="center"/>
          </w:tcPr>
          <w:p w14:paraId="6D518524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  <w:vAlign w:val="center"/>
          </w:tcPr>
          <w:p w14:paraId="6B6D9C34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1" w:type="dxa"/>
            <w:vAlign w:val="center"/>
          </w:tcPr>
          <w:p w14:paraId="670E66E8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C4C84" w:rsidRPr="00CB36BC" w14:paraId="7EA5B32E" w14:textId="77777777" w:rsidTr="007A107A">
        <w:trPr>
          <w:jc w:val="center"/>
        </w:trPr>
        <w:tc>
          <w:tcPr>
            <w:tcW w:w="576" w:type="dxa"/>
            <w:vAlign w:val="center"/>
          </w:tcPr>
          <w:p w14:paraId="359E4E35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  <w:vAlign w:val="center"/>
          </w:tcPr>
          <w:p w14:paraId="152B0D2A" w14:textId="77777777" w:rsidR="00363826" w:rsidRPr="00CB36BC" w:rsidRDefault="000E6BBE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Benzyna bezołowiowa 95</w:t>
            </w:r>
          </w:p>
        </w:tc>
        <w:tc>
          <w:tcPr>
            <w:tcW w:w="1405" w:type="dxa"/>
            <w:vAlign w:val="center"/>
          </w:tcPr>
          <w:p w14:paraId="2FA4C9CB" w14:textId="77777777" w:rsidR="00363826" w:rsidRPr="00CB36BC" w:rsidRDefault="00CB3000" w:rsidP="007A107A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10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1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0356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7" w:type="dxa"/>
            <w:vAlign w:val="center"/>
          </w:tcPr>
          <w:p w14:paraId="5FDE39CD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6B5C4B21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Align w:val="center"/>
          </w:tcPr>
          <w:p w14:paraId="4EBB3323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C84" w:rsidRPr="00CB36BC" w14:paraId="6C451BC2" w14:textId="77777777" w:rsidTr="007A107A">
        <w:trPr>
          <w:jc w:val="center"/>
        </w:trPr>
        <w:tc>
          <w:tcPr>
            <w:tcW w:w="576" w:type="dxa"/>
            <w:vAlign w:val="center"/>
          </w:tcPr>
          <w:p w14:paraId="35D7FA60" w14:textId="77777777" w:rsidR="00363826" w:rsidRPr="00CB36BC" w:rsidRDefault="003E2A4E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  <w:vAlign w:val="center"/>
          </w:tcPr>
          <w:p w14:paraId="39AD08B8" w14:textId="77777777" w:rsidR="003A1135" w:rsidRPr="00CB36BC" w:rsidRDefault="003E2A4E" w:rsidP="003A1135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C"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1405" w:type="dxa"/>
            <w:vAlign w:val="center"/>
          </w:tcPr>
          <w:p w14:paraId="3E345E80" w14:textId="77777777" w:rsidR="00363826" w:rsidRPr="00CB36BC" w:rsidRDefault="005C4C84" w:rsidP="00CB3000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000">
              <w:rPr>
                <w:rFonts w:ascii="Times New Roman" w:hAnsi="Times New Roman" w:cs="Times New Roman"/>
                <w:sz w:val="24"/>
                <w:szCs w:val="24"/>
              </w:rPr>
              <w:t>0 0</w:t>
            </w:r>
            <w:r w:rsidR="001035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7" w:type="dxa"/>
            <w:vAlign w:val="center"/>
          </w:tcPr>
          <w:p w14:paraId="7A1A1E4D" w14:textId="77777777" w:rsidR="007A107A" w:rsidRDefault="007A107A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96CF4" w14:textId="77777777" w:rsidR="00CB3000" w:rsidRPr="00CB36BC" w:rsidRDefault="00CB3000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1FA5A595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Align w:val="center"/>
          </w:tcPr>
          <w:p w14:paraId="30CE0FE9" w14:textId="77777777"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79" w:rsidRPr="00CB36BC" w14:paraId="17323868" w14:textId="77777777" w:rsidTr="007A107A">
        <w:trPr>
          <w:jc w:val="center"/>
        </w:trPr>
        <w:tc>
          <w:tcPr>
            <w:tcW w:w="6996" w:type="dxa"/>
            <w:gridSpan w:val="5"/>
            <w:tcBorders>
              <w:left w:val="nil"/>
              <w:bottom w:val="nil"/>
            </w:tcBorders>
            <w:vAlign w:val="center"/>
          </w:tcPr>
          <w:p w14:paraId="3246D192" w14:textId="77777777" w:rsidR="00E00879" w:rsidRPr="00CB36BC" w:rsidRDefault="009F6BF8" w:rsidP="000E6BBE">
            <w:pPr>
              <w:pStyle w:val="Tekstpodstawowy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BC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  <w:r w:rsidR="00F0395A" w:rsidRPr="00CB36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171" w:type="dxa"/>
            <w:vAlign w:val="center"/>
          </w:tcPr>
          <w:p w14:paraId="61E29DB0" w14:textId="77777777" w:rsidR="00E00879" w:rsidRDefault="00E00879" w:rsidP="005C4C84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845FF" w14:textId="77777777" w:rsidR="000E6BBE" w:rsidRPr="00CB36BC" w:rsidRDefault="000E6BBE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AAAF6A" w14:textId="77777777" w:rsidR="00F67647" w:rsidRDefault="00F67647" w:rsidP="00F0395A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3B187A35" w14:textId="77777777" w:rsidR="007C6D5F" w:rsidRDefault="003E2A4E" w:rsidP="003E2A4E">
      <w:pPr>
        <w:pStyle w:val="Tekstpodstawowy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zastosowanego upustu od ceny 1 litra zakupionych paliw wynosi ……. %</w:t>
      </w:r>
    </w:p>
    <w:p w14:paraId="3515111B" w14:textId="77777777" w:rsidR="00F67647" w:rsidRPr="001F12A5" w:rsidRDefault="00F67647" w:rsidP="003E2A4E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43E0816" w14:textId="77777777" w:rsidR="001F12A5" w:rsidRPr="0057659E" w:rsidRDefault="001F12A5" w:rsidP="001F12A5">
      <w:pPr>
        <w:widowControl w:val="0"/>
        <w:numPr>
          <w:ilvl w:val="0"/>
          <w:numId w:val="2"/>
        </w:numPr>
        <w:tabs>
          <w:tab w:val="left" w:pos="8460"/>
          <w:tab w:val="left" w:pos="8910"/>
        </w:tabs>
        <w:jc w:val="both"/>
        <w:rPr>
          <w:sz w:val="24"/>
          <w:szCs w:val="24"/>
          <w:lang w:eastAsia="pl-PL"/>
        </w:rPr>
      </w:pPr>
      <w:r>
        <w:rPr>
          <w:sz w:val="24"/>
          <w:szCs w:val="24"/>
        </w:rPr>
        <w:t>W</w:t>
      </w:r>
      <w:r w:rsidR="002310D2">
        <w:rPr>
          <w:sz w:val="24"/>
          <w:szCs w:val="24"/>
        </w:rPr>
        <w:t>skazuję</w:t>
      </w:r>
      <w:r w:rsidRPr="001F12A5">
        <w:rPr>
          <w:sz w:val="24"/>
          <w:szCs w:val="24"/>
        </w:rPr>
        <w:t xml:space="preserve"> następujące stacje paliw</w:t>
      </w:r>
      <w:r>
        <w:rPr>
          <w:sz w:val="24"/>
          <w:szCs w:val="24"/>
        </w:rPr>
        <w:t>,</w:t>
      </w:r>
      <w:r w:rsidRPr="001F12A5">
        <w:rPr>
          <w:sz w:val="24"/>
          <w:szCs w:val="24"/>
        </w:rPr>
        <w:t xml:space="preserve"> spełniające warunk</w:t>
      </w:r>
      <w:r w:rsidR="003A1135">
        <w:rPr>
          <w:sz w:val="24"/>
          <w:szCs w:val="24"/>
        </w:rPr>
        <w:t>i opisane w</w:t>
      </w:r>
      <w:r w:rsidR="008018CE">
        <w:rPr>
          <w:sz w:val="24"/>
          <w:szCs w:val="24"/>
        </w:rPr>
        <w:t xml:space="preserve"> pkt 3 lit. a</w:t>
      </w:r>
      <w:r w:rsidR="003A1135">
        <w:rPr>
          <w:sz w:val="24"/>
          <w:szCs w:val="24"/>
        </w:rPr>
        <w:t xml:space="preserve"> </w:t>
      </w:r>
      <w:r w:rsidR="008018CE">
        <w:rPr>
          <w:sz w:val="24"/>
          <w:szCs w:val="24"/>
        </w:rPr>
        <w:t xml:space="preserve">Opisu przedmiotu </w:t>
      </w:r>
      <w:r w:rsidR="008018CE" w:rsidRPr="0057659E">
        <w:rPr>
          <w:sz w:val="24"/>
          <w:szCs w:val="24"/>
        </w:rPr>
        <w:t xml:space="preserve">zamówienia (załącznik nr </w:t>
      </w:r>
      <w:r w:rsidR="002310D2" w:rsidRPr="0057659E">
        <w:rPr>
          <w:sz w:val="24"/>
          <w:szCs w:val="24"/>
        </w:rPr>
        <w:t>6</w:t>
      </w:r>
      <w:r w:rsidR="008018CE" w:rsidRPr="0057659E">
        <w:rPr>
          <w:sz w:val="24"/>
          <w:szCs w:val="24"/>
        </w:rPr>
        <w:t xml:space="preserve"> do SWZ):</w:t>
      </w:r>
    </w:p>
    <w:p w14:paraId="5AC8EE36" w14:textId="77777777" w:rsidR="001F12A5" w:rsidRPr="0057659E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</w:p>
    <w:p w14:paraId="69676CA0" w14:textId="77777777" w:rsidR="001F12A5" w:rsidRPr="0057659E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</w:p>
    <w:p w14:paraId="3FBF1C41" w14:textId="77777777" w:rsidR="001F12A5" w:rsidRPr="0057659E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  <w:r w:rsidRPr="0057659E">
        <w:rPr>
          <w:sz w:val="24"/>
          <w:szCs w:val="24"/>
        </w:rPr>
        <w:t>…………......…………………………………………………………………………………….</w:t>
      </w:r>
    </w:p>
    <w:p w14:paraId="21ABB332" w14:textId="77777777" w:rsidR="001F12A5" w:rsidRPr="0057659E" w:rsidRDefault="001F12A5" w:rsidP="001F12A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7659E">
        <w:rPr>
          <w:sz w:val="18"/>
          <w:szCs w:val="18"/>
        </w:rPr>
        <w:t xml:space="preserve">(Nazwa ulicy, nr stacji paliw – zgodnie z </w:t>
      </w:r>
      <w:r w:rsidR="008018CE" w:rsidRPr="0057659E">
        <w:rPr>
          <w:sz w:val="18"/>
          <w:szCs w:val="18"/>
        </w:rPr>
        <w:t>O</w:t>
      </w:r>
      <w:r w:rsidR="0009692B" w:rsidRPr="0057659E">
        <w:rPr>
          <w:sz w:val="18"/>
          <w:szCs w:val="18"/>
        </w:rPr>
        <w:t xml:space="preserve">pisem przedmiotu zamówienia – </w:t>
      </w:r>
      <w:r w:rsidR="008018CE" w:rsidRPr="0057659E">
        <w:rPr>
          <w:sz w:val="18"/>
          <w:szCs w:val="18"/>
        </w:rPr>
        <w:t xml:space="preserve">pkt 3 lit. a załącznik nr </w:t>
      </w:r>
      <w:r w:rsidR="002310D2" w:rsidRPr="0057659E">
        <w:rPr>
          <w:sz w:val="18"/>
          <w:szCs w:val="18"/>
        </w:rPr>
        <w:t>6</w:t>
      </w:r>
      <w:r w:rsidR="008018CE" w:rsidRPr="0057659E">
        <w:rPr>
          <w:sz w:val="18"/>
          <w:szCs w:val="18"/>
        </w:rPr>
        <w:t xml:space="preserve"> do SWZ)</w:t>
      </w:r>
    </w:p>
    <w:p w14:paraId="530646E0" w14:textId="77777777" w:rsidR="001F12A5" w:rsidRPr="0057659E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14:paraId="32D9E4AE" w14:textId="77777777" w:rsidR="001F12A5" w:rsidRPr="0057659E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14:paraId="6C26B0DD" w14:textId="77777777" w:rsidR="001F12A5" w:rsidRPr="0057659E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  <w:r w:rsidRPr="0057659E">
        <w:rPr>
          <w:sz w:val="24"/>
          <w:szCs w:val="24"/>
        </w:rPr>
        <w:t>......……………………………………………………………………………………….………</w:t>
      </w:r>
    </w:p>
    <w:p w14:paraId="235BFD55" w14:textId="77777777" w:rsidR="001F12A5" w:rsidRPr="0057659E" w:rsidRDefault="008018CE" w:rsidP="001F12A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7659E">
        <w:rPr>
          <w:sz w:val="18"/>
          <w:szCs w:val="18"/>
        </w:rPr>
        <w:t xml:space="preserve">(Nazwa ulicy, nr stacji paliw – zgodnie z Opisem przedmiotu zamówienia – pkt 3 lit. a załącznik nr </w:t>
      </w:r>
      <w:r w:rsidR="002310D2" w:rsidRPr="0057659E">
        <w:rPr>
          <w:sz w:val="18"/>
          <w:szCs w:val="18"/>
        </w:rPr>
        <w:t>6</w:t>
      </w:r>
      <w:r w:rsidRPr="0057659E">
        <w:rPr>
          <w:sz w:val="18"/>
          <w:szCs w:val="18"/>
        </w:rPr>
        <w:t xml:space="preserve"> do SWZ)</w:t>
      </w:r>
    </w:p>
    <w:p w14:paraId="1B1260DA" w14:textId="77777777" w:rsidR="001F12A5" w:rsidRPr="0057659E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14:paraId="2B1A3CCD" w14:textId="77777777" w:rsidR="001F12A5" w:rsidRPr="0057659E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14:paraId="289B4164" w14:textId="77777777" w:rsidR="001F12A5" w:rsidRPr="0057659E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  <w:r w:rsidRPr="0057659E">
        <w:rPr>
          <w:sz w:val="24"/>
          <w:szCs w:val="24"/>
        </w:rPr>
        <w:t>......……………………………………………………………………………...………………..</w:t>
      </w:r>
    </w:p>
    <w:p w14:paraId="672866A7" w14:textId="77777777" w:rsidR="001F12A5" w:rsidRPr="0057659E" w:rsidRDefault="008018CE" w:rsidP="001F12A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7659E">
        <w:rPr>
          <w:sz w:val="18"/>
          <w:szCs w:val="18"/>
        </w:rPr>
        <w:t xml:space="preserve">(Nazwa ulicy, nr stacji paliw – zgodnie z Opisem przedmiotu zamówienia – pkt 3 lit. a załącznik nr </w:t>
      </w:r>
      <w:r w:rsidR="002310D2" w:rsidRPr="0057659E">
        <w:rPr>
          <w:sz w:val="18"/>
          <w:szCs w:val="18"/>
        </w:rPr>
        <w:t>6</w:t>
      </w:r>
      <w:r w:rsidRPr="0057659E">
        <w:rPr>
          <w:sz w:val="18"/>
          <w:szCs w:val="18"/>
        </w:rPr>
        <w:t xml:space="preserve"> do SWZ)</w:t>
      </w:r>
    </w:p>
    <w:p w14:paraId="13F6FFE5" w14:textId="77777777" w:rsidR="001F12A5" w:rsidRPr="0057659E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14:paraId="05C3A4E6" w14:textId="77777777" w:rsidR="001F12A5" w:rsidRPr="001F12A5" w:rsidRDefault="002310D2" w:rsidP="001F12A5">
      <w:pPr>
        <w:jc w:val="both"/>
        <w:rPr>
          <w:sz w:val="24"/>
          <w:szCs w:val="24"/>
        </w:rPr>
      </w:pPr>
      <w:r w:rsidRPr="0057659E">
        <w:rPr>
          <w:sz w:val="24"/>
          <w:szCs w:val="24"/>
        </w:rPr>
        <w:t>W</w:t>
      </w:r>
      <w:r w:rsidR="001F12A5" w:rsidRPr="0057659E">
        <w:rPr>
          <w:sz w:val="24"/>
          <w:szCs w:val="24"/>
        </w:rPr>
        <w:t xml:space="preserve">skazane stacje paliw wykonawcy czynne są </w:t>
      </w:r>
      <w:r w:rsidR="00F82F49" w:rsidRPr="0057659E">
        <w:rPr>
          <w:sz w:val="24"/>
          <w:szCs w:val="24"/>
        </w:rPr>
        <w:t>minimum od godz. 06:00 do godz. 22:00</w:t>
      </w:r>
      <w:r w:rsidR="001F12A5" w:rsidRPr="0057659E">
        <w:rPr>
          <w:sz w:val="24"/>
          <w:szCs w:val="24"/>
        </w:rPr>
        <w:t xml:space="preserve"> we</w:t>
      </w:r>
      <w:r w:rsidR="001F12A5" w:rsidRPr="001F12A5">
        <w:rPr>
          <w:sz w:val="24"/>
          <w:szCs w:val="24"/>
        </w:rPr>
        <w:t xml:space="preserve"> wszystkie dni tygodnia.</w:t>
      </w:r>
    </w:p>
    <w:p w14:paraId="3D99C194" w14:textId="77777777" w:rsidR="001F12A5" w:rsidRPr="001F12A5" w:rsidRDefault="001F12A5" w:rsidP="001F12A5">
      <w:pPr>
        <w:jc w:val="both"/>
        <w:rPr>
          <w:sz w:val="24"/>
          <w:szCs w:val="24"/>
        </w:rPr>
      </w:pPr>
    </w:p>
    <w:p w14:paraId="4EA4232E" w14:textId="77777777" w:rsidR="0009692B" w:rsidRDefault="002310D2" w:rsidP="0009692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9121D7">
        <w:rPr>
          <w:sz w:val="24"/>
          <w:szCs w:val="24"/>
        </w:rPr>
        <w:t xml:space="preserve">rzedmiot zamówienia </w:t>
      </w:r>
      <w:r w:rsidR="0009692B">
        <w:rPr>
          <w:sz w:val="24"/>
          <w:szCs w:val="24"/>
        </w:rPr>
        <w:t>realizowany będzie w terminie wskazanym</w:t>
      </w:r>
      <w:r>
        <w:rPr>
          <w:sz w:val="24"/>
          <w:szCs w:val="24"/>
        </w:rPr>
        <w:t xml:space="preserve"> </w:t>
      </w:r>
      <w:r w:rsidR="009121D7">
        <w:rPr>
          <w:sz w:val="24"/>
          <w:szCs w:val="24"/>
        </w:rPr>
        <w:t xml:space="preserve">w </w:t>
      </w:r>
      <w:r w:rsidR="0009692B">
        <w:rPr>
          <w:sz w:val="24"/>
          <w:szCs w:val="24"/>
        </w:rPr>
        <w:t>SWZ</w:t>
      </w:r>
      <w:r w:rsidR="009121D7">
        <w:rPr>
          <w:sz w:val="24"/>
          <w:szCs w:val="24"/>
        </w:rPr>
        <w:t>.</w:t>
      </w:r>
    </w:p>
    <w:p w14:paraId="09E68271" w14:textId="77777777" w:rsidR="0009692B" w:rsidRDefault="0009692B" w:rsidP="007A107A">
      <w:pPr>
        <w:jc w:val="both"/>
        <w:rPr>
          <w:sz w:val="24"/>
          <w:szCs w:val="24"/>
        </w:rPr>
      </w:pPr>
    </w:p>
    <w:p w14:paraId="6B26DDA6" w14:textId="77777777" w:rsidR="0009692B" w:rsidRPr="0009692B" w:rsidRDefault="002310D2" w:rsidP="0009692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9692B" w:rsidRPr="0009692B">
        <w:rPr>
          <w:sz w:val="24"/>
          <w:szCs w:val="24"/>
        </w:rPr>
        <w:t>ferta nie zawiera/zawiera (właściwe podkreślić) informacji stanowiących tajemnicę przedsiębiorstwa w rozumieniu ustawy z dnia 16 kwietnia 1993 r. o zwalczaniu nieuczciwej konkurencji.</w:t>
      </w:r>
    </w:p>
    <w:p w14:paraId="4D1216C6" w14:textId="77777777"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Informacje takie zawarte są w następujących dokumentach:</w:t>
      </w:r>
    </w:p>
    <w:p w14:paraId="4A00924E" w14:textId="77777777"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..........................................................</w:t>
      </w:r>
      <w:r>
        <w:rPr>
          <w:sz w:val="24"/>
          <w:szCs w:val="24"/>
        </w:rPr>
        <w:t>................................................................</w:t>
      </w:r>
      <w:r w:rsidRPr="002E50C6">
        <w:rPr>
          <w:sz w:val="24"/>
          <w:szCs w:val="24"/>
        </w:rPr>
        <w:t>.......................</w:t>
      </w:r>
    </w:p>
    <w:p w14:paraId="12F99527" w14:textId="77777777"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</w:t>
      </w:r>
      <w:r w:rsidRPr="002E50C6">
        <w:rPr>
          <w:sz w:val="24"/>
          <w:szCs w:val="24"/>
        </w:rPr>
        <w:t>..</w:t>
      </w:r>
    </w:p>
    <w:p w14:paraId="0BDBB257" w14:textId="77777777"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</w:t>
      </w:r>
      <w:r w:rsidRPr="002E50C6">
        <w:rPr>
          <w:sz w:val="24"/>
          <w:szCs w:val="24"/>
        </w:rPr>
        <w:t>.</w:t>
      </w:r>
    </w:p>
    <w:p w14:paraId="06557DCA" w14:textId="77777777"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Uzasadnienie, iż zastrzeżone informacje stanowią tajemnicę przedsiębiorstwa:</w:t>
      </w:r>
    </w:p>
    <w:p w14:paraId="18C75B1E" w14:textId="77777777"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32FF523C" w14:textId="77777777"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8029474" w14:textId="77777777" w:rsidR="0009692B" w:rsidRPr="002E50C6" w:rsidRDefault="0009692B" w:rsidP="0009692B">
      <w:pPr>
        <w:spacing w:line="312" w:lineRule="auto"/>
        <w:ind w:left="357"/>
        <w:jc w:val="both"/>
        <w:rPr>
          <w:b/>
          <w:sz w:val="24"/>
          <w:szCs w:val="24"/>
        </w:rPr>
      </w:pPr>
      <w:r w:rsidRPr="002E50C6">
        <w:rPr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6605D2A5" w14:textId="77777777" w:rsidR="0009692B" w:rsidRPr="000E079A" w:rsidRDefault="0009692B" w:rsidP="0009692B">
      <w:pPr>
        <w:jc w:val="both"/>
        <w:rPr>
          <w:sz w:val="24"/>
          <w:szCs w:val="24"/>
        </w:rPr>
      </w:pPr>
    </w:p>
    <w:p w14:paraId="086F001A" w14:textId="77777777" w:rsidR="002310D2" w:rsidRPr="002310D2" w:rsidRDefault="002310D2" w:rsidP="002310D2">
      <w:pPr>
        <w:numPr>
          <w:ilvl w:val="0"/>
          <w:numId w:val="5"/>
        </w:numPr>
        <w:suppressAutoHyphens w:val="0"/>
        <w:spacing w:line="271" w:lineRule="auto"/>
        <w:ind w:left="357" w:hanging="357"/>
        <w:jc w:val="both"/>
        <w:rPr>
          <w:sz w:val="24"/>
          <w:szCs w:val="24"/>
        </w:rPr>
      </w:pPr>
      <w:r w:rsidRPr="002310D2">
        <w:rPr>
          <w:sz w:val="24"/>
          <w:szCs w:val="24"/>
        </w:rPr>
        <w:t>W</w:t>
      </w:r>
      <w:r>
        <w:rPr>
          <w:sz w:val="24"/>
          <w:szCs w:val="24"/>
        </w:rPr>
        <w:t xml:space="preserve">ybór oferty nie będzie/będzie </w:t>
      </w:r>
      <w:r w:rsidRPr="0009692B">
        <w:rPr>
          <w:sz w:val="24"/>
          <w:szCs w:val="24"/>
        </w:rPr>
        <w:t>(właściwe podkreślić)</w:t>
      </w:r>
      <w:r>
        <w:rPr>
          <w:sz w:val="24"/>
          <w:szCs w:val="24"/>
        </w:rPr>
        <w:t xml:space="preserve"> prowadzić do powstania</w:t>
      </w:r>
      <w:r>
        <w:rPr>
          <w:sz w:val="24"/>
          <w:szCs w:val="24"/>
        </w:rPr>
        <w:br/>
      </w:r>
      <w:r w:rsidRPr="002310D2">
        <w:rPr>
          <w:sz w:val="24"/>
          <w:szCs w:val="24"/>
        </w:rPr>
        <w:t xml:space="preserve">u Zamawiającego obowiązku podatkowego zgodnie z </w:t>
      </w:r>
      <w:r>
        <w:rPr>
          <w:sz w:val="24"/>
          <w:szCs w:val="24"/>
        </w:rPr>
        <w:t>przepisami o podatku od towarów</w:t>
      </w:r>
      <w:r>
        <w:rPr>
          <w:sz w:val="24"/>
          <w:szCs w:val="24"/>
        </w:rPr>
        <w:br/>
      </w:r>
      <w:r w:rsidRPr="002310D2">
        <w:rPr>
          <w:sz w:val="24"/>
          <w:szCs w:val="24"/>
        </w:rPr>
        <w:t>i usług.</w:t>
      </w:r>
    </w:p>
    <w:p w14:paraId="25639819" w14:textId="77777777" w:rsidR="002310D2" w:rsidRPr="002310D2" w:rsidRDefault="002310D2" w:rsidP="002310D2">
      <w:pPr>
        <w:spacing w:line="271" w:lineRule="auto"/>
        <w:ind w:left="425"/>
        <w:jc w:val="both"/>
        <w:rPr>
          <w:sz w:val="24"/>
          <w:szCs w:val="24"/>
        </w:rPr>
      </w:pPr>
      <w:r w:rsidRPr="002310D2">
        <w:rPr>
          <w:sz w:val="24"/>
          <w:szCs w:val="24"/>
        </w:rPr>
        <w:t>Rodzaj dostaw,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</w:t>
      </w:r>
    </w:p>
    <w:p w14:paraId="78CEC8D3" w14:textId="77777777" w:rsidR="002310D2" w:rsidRPr="002310D2" w:rsidRDefault="002310D2" w:rsidP="002310D2">
      <w:pPr>
        <w:suppressAutoHyphens w:val="0"/>
        <w:jc w:val="both"/>
        <w:rPr>
          <w:sz w:val="24"/>
          <w:szCs w:val="24"/>
        </w:rPr>
      </w:pPr>
    </w:p>
    <w:p w14:paraId="2FFB4D60" w14:textId="77777777" w:rsidR="002310D2" w:rsidRDefault="002310D2" w:rsidP="002310D2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Przy r</w:t>
      </w:r>
      <w:r w:rsidRPr="002310D2">
        <w:rPr>
          <w:sz w:val="24"/>
          <w:szCs w:val="24"/>
        </w:rPr>
        <w:t>ealiz</w:t>
      </w:r>
      <w:r>
        <w:rPr>
          <w:sz w:val="24"/>
          <w:szCs w:val="24"/>
        </w:rPr>
        <w:t>acji</w:t>
      </w:r>
      <w:r w:rsidRPr="002310D2">
        <w:rPr>
          <w:sz w:val="24"/>
          <w:szCs w:val="24"/>
        </w:rPr>
        <w:t xml:space="preserve"> zamówieni</w:t>
      </w:r>
      <w:r>
        <w:rPr>
          <w:sz w:val="24"/>
          <w:szCs w:val="24"/>
        </w:rPr>
        <w:t>a</w:t>
      </w:r>
      <w:r w:rsidRPr="002310D2">
        <w:rPr>
          <w:sz w:val="24"/>
          <w:szCs w:val="24"/>
        </w:rPr>
        <w:t xml:space="preserve"> będą stosowane przepisy rozporządzenia Parlamentu Europejskiego i Rady (UE) 2016/679 z dnia 27 kwietnia 2016 r. w sprawie ochrony osób fizycznych w związku z przetwarzaniem danych osobowych i w sprawie swobodnego przepływu takich danych oraz uchylenia dyrektywy 95/46/WE (ogólne rozpor</w:t>
      </w:r>
      <w:r>
        <w:rPr>
          <w:sz w:val="24"/>
          <w:szCs w:val="24"/>
        </w:rPr>
        <w:t>ządzenie</w:t>
      </w:r>
      <w:r>
        <w:rPr>
          <w:sz w:val="24"/>
          <w:szCs w:val="24"/>
        </w:rPr>
        <w:br/>
      </w:r>
      <w:r w:rsidRPr="002310D2">
        <w:rPr>
          <w:sz w:val="24"/>
          <w:szCs w:val="24"/>
        </w:rPr>
        <w:t xml:space="preserve">o ochronie danych, Dz. </w:t>
      </w:r>
      <w:r>
        <w:rPr>
          <w:sz w:val="24"/>
          <w:szCs w:val="24"/>
        </w:rPr>
        <w:t>Urz. UE L 2016 r. nr. 119 s. 1 -</w:t>
      </w:r>
      <w:r w:rsidRPr="002310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dalej jako </w:t>
      </w:r>
      <w:r w:rsidRPr="002310D2">
        <w:rPr>
          <w:sz w:val="24"/>
          <w:szCs w:val="24"/>
        </w:rPr>
        <w:t>„RODO”).</w:t>
      </w:r>
    </w:p>
    <w:p w14:paraId="56D42621" w14:textId="77777777" w:rsidR="002310D2" w:rsidRDefault="002310D2" w:rsidP="002310D2">
      <w:pPr>
        <w:suppressAutoHyphens w:val="0"/>
        <w:jc w:val="both"/>
        <w:rPr>
          <w:sz w:val="24"/>
          <w:szCs w:val="24"/>
        </w:rPr>
      </w:pPr>
    </w:p>
    <w:p w14:paraId="23C79A0E" w14:textId="77777777" w:rsidR="0009692B" w:rsidRDefault="002310D2" w:rsidP="0009692B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09692B" w:rsidRPr="002E50C6">
        <w:rPr>
          <w:sz w:val="24"/>
          <w:szCs w:val="24"/>
        </w:rPr>
        <w:t>ypełniłem obowiązki informacyjne przewidziane w art. 13 lub art. 14 RODO wobec osób fizycznych, od których dane osobowe bezpośrednio lub pośrednio pozyskałem</w:t>
      </w:r>
      <w:r>
        <w:rPr>
          <w:sz w:val="24"/>
          <w:szCs w:val="24"/>
        </w:rPr>
        <w:t xml:space="preserve"> </w:t>
      </w:r>
      <w:r w:rsidR="0009692B" w:rsidRPr="002E50C6">
        <w:rPr>
          <w:sz w:val="24"/>
          <w:szCs w:val="24"/>
        </w:rPr>
        <w:t>w celu ubiegania się o ud</w:t>
      </w:r>
      <w:r w:rsidR="0009692B">
        <w:rPr>
          <w:sz w:val="24"/>
          <w:szCs w:val="24"/>
        </w:rPr>
        <w:t>zielenie zamówienia publicznego</w:t>
      </w:r>
      <w:r>
        <w:rPr>
          <w:sz w:val="24"/>
          <w:szCs w:val="24"/>
        </w:rPr>
        <w:t xml:space="preserve"> </w:t>
      </w:r>
      <w:r w:rsidR="0009692B" w:rsidRPr="002E50C6">
        <w:rPr>
          <w:sz w:val="24"/>
          <w:szCs w:val="24"/>
        </w:rPr>
        <w:t>w niniejszym postępowaniu.</w:t>
      </w:r>
    </w:p>
    <w:p w14:paraId="3B6DCB4D" w14:textId="77777777" w:rsidR="0009692B" w:rsidRDefault="0009692B" w:rsidP="0009692B">
      <w:pPr>
        <w:jc w:val="both"/>
        <w:rPr>
          <w:sz w:val="24"/>
          <w:szCs w:val="24"/>
        </w:rPr>
      </w:pPr>
    </w:p>
    <w:p w14:paraId="7E1D15FF" w14:textId="77777777" w:rsidR="0009692B" w:rsidRDefault="002310D2" w:rsidP="0009692B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Wykonawca jest:</w:t>
      </w:r>
    </w:p>
    <w:p w14:paraId="3CE1CD59" w14:textId="77777777" w:rsidR="0009692B" w:rsidRPr="002E50C6" w:rsidRDefault="0009692B" w:rsidP="0009692B">
      <w:pPr>
        <w:jc w:val="both"/>
        <w:rPr>
          <w:sz w:val="24"/>
          <w:szCs w:val="24"/>
        </w:rPr>
      </w:pPr>
    </w:p>
    <w:p w14:paraId="3D8FB6F5" w14:textId="77777777"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mikroprzedsiębiorstw</w:t>
      </w:r>
      <w:r w:rsidR="002310D2">
        <w:rPr>
          <w:sz w:val="24"/>
          <w:szCs w:val="24"/>
        </w:rPr>
        <w:t>em</w:t>
      </w:r>
      <w:r w:rsidRPr="002E50C6">
        <w:rPr>
          <w:sz w:val="24"/>
          <w:szCs w:val="24"/>
        </w:rPr>
        <w:t>*</w:t>
      </w:r>
    </w:p>
    <w:p w14:paraId="4D6AB6DC" w14:textId="77777777"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mał</w:t>
      </w:r>
      <w:r w:rsidR="002310D2">
        <w:rPr>
          <w:sz w:val="24"/>
          <w:szCs w:val="24"/>
        </w:rPr>
        <w:t>ym</w:t>
      </w:r>
      <w:r w:rsidRPr="002E50C6">
        <w:rPr>
          <w:sz w:val="24"/>
          <w:szCs w:val="24"/>
        </w:rPr>
        <w:t xml:space="preserve"> przedsiębiorstw</w:t>
      </w:r>
      <w:r w:rsidR="002310D2">
        <w:rPr>
          <w:sz w:val="24"/>
          <w:szCs w:val="24"/>
        </w:rPr>
        <w:t>em</w:t>
      </w:r>
      <w:r w:rsidRPr="002E50C6">
        <w:rPr>
          <w:sz w:val="24"/>
          <w:szCs w:val="24"/>
        </w:rPr>
        <w:t>*</w:t>
      </w:r>
    </w:p>
    <w:p w14:paraId="11F5F84E" w14:textId="77777777"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średni</w:t>
      </w:r>
      <w:r w:rsidR="002310D2">
        <w:rPr>
          <w:sz w:val="24"/>
          <w:szCs w:val="24"/>
        </w:rPr>
        <w:t>m</w:t>
      </w:r>
      <w:r w:rsidRPr="002E50C6">
        <w:rPr>
          <w:b/>
          <w:sz w:val="24"/>
          <w:szCs w:val="24"/>
        </w:rPr>
        <w:t xml:space="preserve"> </w:t>
      </w:r>
      <w:r w:rsidRPr="002E50C6">
        <w:rPr>
          <w:sz w:val="24"/>
          <w:szCs w:val="24"/>
        </w:rPr>
        <w:t>przedsiębiorstw</w:t>
      </w:r>
      <w:r w:rsidR="002310D2">
        <w:rPr>
          <w:sz w:val="24"/>
          <w:szCs w:val="24"/>
        </w:rPr>
        <w:t>em</w:t>
      </w:r>
      <w:r w:rsidRPr="002E50C6">
        <w:rPr>
          <w:sz w:val="24"/>
          <w:szCs w:val="24"/>
        </w:rPr>
        <w:t>*</w:t>
      </w:r>
    </w:p>
    <w:p w14:paraId="24438EC5" w14:textId="77777777"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osob</w:t>
      </w:r>
      <w:r w:rsidR="002310D2">
        <w:rPr>
          <w:sz w:val="24"/>
          <w:szCs w:val="24"/>
        </w:rPr>
        <w:t>ą</w:t>
      </w:r>
      <w:r w:rsidRPr="002E50C6">
        <w:rPr>
          <w:sz w:val="24"/>
          <w:szCs w:val="24"/>
        </w:rPr>
        <w:t xml:space="preserve"> fizyczn</w:t>
      </w:r>
      <w:r w:rsidR="002310D2">
        <w:rPr>
          <w:sz w:val="24"/>
          <w:szCs w:val="24"/>
        </w:rPr>
        <w:t>ą</w:t>
      </w:r>
      <w:r w:rsidRPr="002E50C6">
        <w:rPr>
          <w:sz w:val="24"/>
          <w:szCs w:val="24"/>
        </w:rPr>
        <w:t xml:space="preserve"> nieprowadząc</w:t>
      </w:r>
      <w:r w:rsidR="002310D2">
        <w:rPr>
          <w:sz w:val="24"/>
          <w:szCs w:val="24"/>
        </w:rPr>
        <w:t>ą</w:t>
      </w:r>
      <w:r w:rsidRPr="002E50C6">
        <w:rPr>
          <w:sz w:val="24"/>
          <w:szCs w:val="24"/>
        </w:rPr>
        <w:t xml:space="preserve"> działalności gospodarczej</w:t>
      </w:r>
    </w:p>
    <w:p w14:paraId="4EC8EB84" w14:textId="77777777"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inny rodzaj</w:t>
      </w:r>
    </w:p>
    <w:p w14:paraId="0CFFF987" w14:textId="77777777" w:rsidR="0009692B" w:rsidRPr="002E50C6" w:rsidRDefault="0009692B" w:rsidP="0009692B">
      <w:pPr>
        <w:ind w:left="426"/>
        <w:jc w:val="both"/>
        <w:rPr>
          <w:sz w:val="24"/>
          <w:szCs w:val="24"/>
        </w:rPr>
      </w:pPr>
    </w:p>
    <w:p w14:paraId="531469F6" w14:textId="77777777"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Uwaga – w przypadku wykonawców wspólnie ubiegających się o udzielenie zamówienia powyższe oświadczenie należy złożyć dla każdego z wykonawców oddzielnie.</w:t>
      </w:r>
    </w:p>
    <w:p w14:paraId="5131EBDE" w14:textId="77777777" w:rsidR="0009692B" w:rsidRDefault="0009692B" w:rsidP="0009692B">
      <w:pPr>
        <w:ind w:left="426"/>
        <w:jc w:val="both"/>
        <w:rPr>
          <w:bCs/>
          <w:sz w:val="24"/>
          <w:szCs w:val="24"/>
        </w:rPr>
      </w:pPr>
      <w:r w:rsidRPr="002E50C6">
        <w:rPr>
          <w:sz w:val="24"/>
          <w:szCs w:val="24"/>
        </w:rPr>
        <w:t>*w rozumieniu</w:t>
      </w:r>
      <w:r>
        <w:rPr>
          <w:sz w:val="24"/>
          <w:szCs w:val="24"/>
        </w:rPr>
        <w:t xml:space="preserve"> przepisów</w:t>
      </w:r>
      <w:r w:rsidRPr="002E50C6">
        <w:rPr>
          <w:sz w:val="24"/>
          <w:szCs w:val="24"/>
        </w:rPr>
        <w:t xml:space="preserve"> </w:t>
      </w:r>
      <w:r w:rsidRPr="002E50C6">
        <w:rPr>
          <w:bCs/>
          <w:sz w:val="24"/>
          <w:szCs w:val="24"/>
        </w:rPr>
        <w:t>Ustawy z dnia 6 marca 2018 r. Prawo Przedsiębiorców</w:t>
      </w:r>
    </w:p>
    <w:p w14:paraId="033273E7" w14:textId="77777777" w:rsidR="002310D2" w:rsidRDefault="002310D2" w:rsidP="002310D2">
      <w:pPr>
        <w:jc w:val="both"/>
        <w:rPr>
          <w:sz w:val="24"/>
          <w:szCs w:val="24"/>
        </w:rPr>
      </w:pPr>
    </w:p>
    <w:p w14:paraId="419506A3" w14:textId="77777777" w:rsidR="0009692B" w:rsidRDefault="002310D2" w:rsidP="0009692B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09692B" w:rsidRPr="006727DC">
        <w:rPr>
          <w:sz w:val="24"/>
          <w:szCs w:val="24"/>
        </w:rPr>
        <w:t xml:space="preserve"> razie wybrania niniejszej oferty</w:t>
      </w:r>
      <w:r>
        <w:rPr>
          <w:sz w:val="24"/>
          <w:szCs w:val="24"/>
        </w:rPr>
        <w:t xml:space="preserve"> Wykonawca</w:t>
      </w:r>
      <w:r w:rsidR="0009692B" w:rsidRPr="006727DC">
        <w:rPr>
          <w:sz w:val="24"/>
          <w:szCs w:val="24"/>
        </w:rPr>
        <w:t xml:space="preserve"> zobowiązuj</w:t>
      </w:r>
      <w:r>
        <w:rPr>
          <w:sz w:val="24"/>
          <w:szCs w:val="24"/>
        </w:rPr>
        <w:t>e</w:t>
      </w:r>
      <w:r w:rsidR="0009692B" w:rsidRPr="006727DC">
        <w:rPr>
          <w:sz w:val="24"/>
          <w:szCs w:val="24"/>
        </w:rPr>
        <w:t xml:space="preserve"> się do</w:t>
      </w:r>
      <w:r>
        <w:rPr>
          <w:sz w:val="24"/>
          <w:szCs w:val="24"/>
        </w:rPr>
        <w:t xml:space="preserve"> przygotowania projektu umowy i</w:t>
      </w:r>
      <w:r w:rsidR="0009692B" w:rsidRPr="006727DC">
        <w:rPr>
          <w:sz w:val="24"/>
          <w:szCs w:val="24"/>
        </w:rPr>
        <w:t xml:space="preserve"> podpisania umowy na warunkach zawartych w</w:t>
      </w:r>
      <w:r w:rsidR="00AD3EEF">
        <w:rPr>
          <w:sz w:val="24"/>
          <w:szCs w:val="24"/>
        </w:rPr>
        <w:t xml:space="preserve"> </w:t>
      </w:r>
      <w:r w:rsidR="0009692B" w:rsidRPr="006727DC">
        <w:rPr>
          <w:sz w:val="24"/>
          <w:szCs w:val="24"/>
        </w:rPr>
        <w:t>SWZ.</w:t>
      </w:r>
    </w:p>
    <w:p w14:paraId="0D2C6B05" w14:textId="77777777" w:rsidR="002310D2" w:rsidRDefault="002310D2" w:rsidP="002310D2">
      <w:pPr>
        <w:suppressAutoHyphens w:val="0"/>
        <w:ind w:left="360"/>
        <w:jc w:val="both"/>
        <w:rPr>
          <w:sz w:val="24"/>
          <w:szCs w:val="24"/>
        </w:rPr>
      </w:pPr>
    </w:p>
    <w:p w14:paraId="7C125416" w14:textId="77777777" w:rsidR="002310D2" w:rsidRPr="002310D2" w:rsidRDefault="002310D2" w:rsidP="002310D2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2310D2">
        <w:rPr>
          <w:sz w:val="24"/>
          <w:szCs w:val="24"/>
        </w:rPr>
        <w:t xml:space="preserve">Wszelką korespondencję w sprawie niniejszego postępowania należy kierować na adres: </w:t>
      </w:r>
    </w:p>
    <w:p w14:paraId="6630D5D0" w14:textId="77777777" w:rsidR="002310D2" w:rsidRPr="002310D2" w:rsidRDefault="002310D2" w:rsidP="002310D2">
      <w:pPr>
        <w:suppressAutoHyphens w:val="0"/>
        <w:jc w:val="both"/>
        <w:rPr>
          <w:sz w:val="24"/>
          <w:szCs w:val="24"/>
        </w:rPr>
      </w:pPr>
    </w:p>
    <w:p w14:paraId="7A877648" w14:textId="77777777" w:rsidR="002310D2" w:rsidRPr="002310D2" w:rsidRDefault="002310D2" w:rsidP="002310D2">
      <w:pPr>
        <w:suppressAutoHyphens w:val="0"/>
        <w:ind w:left="360"/>
        <w:jc w:val="both"/>
        <w:rPr>
          <w:sz w:val="24"/>
          <w:szCs w:val="24"/>
        </w:rPr>
      </w:pPr>
      <w:r w:rsidRPr="002310D2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2310D2">
        <w:rPr>
          <w:sz w:val="24"/>
          <w:szCs w:val="24"/>
        </w:rPr>
        <w:t>______________________________________________________________________</w:t>
      </w:r>
    </w:p>
    <w:p w14:paraId="39D1B3AC" w14:textId="77777777" w:rsidR="002310D2" w:rsidRDefault="002310D2" w:rsidP="002310D2">
      <w:pPr>
        <w:suppressAutoHyphens w:val="0"/>
        <w:jc w:val="both"/>
        <w:rPr>
          <w:sz w:val="24"/>
          <w:szCs w:val="24"/>
        </w:rPr>
      </w:pPr>
    </w:p>
    <w:p w14:paraId="3CE6AFB7" w14:textId="77777777" w:rsidR="002310D2" w:rsidRDefault="002310D2" w:rsidP="002310D2">
      <w:pPr>
        <w:suppressAutoHyphens w:val="0"/>
        <w:ind w:firstLine="360"/>
        <w:jc w:val="both"/>
        <w:rPr>
          <w:sz w:val="24"/>
          <w:szCs w:val="24"/>
        </w:rPr>
      </w:pPr>
      <w:r w:rsidRPr="002310D2">
        <w:rPr>
          <w:sz w:val="24"/>
          <w:szCs w:val="24"/>
        </w:rPr>
        <w:t>e-mail: __________________________________________________________________</w:t>
      </w:r>
    </w:p>
    <w:p w14:paraId="78EFDE56" w14:textId="77777777" w:rsidR="0009692B" w:rsidRDefault="0009692B" w:rsidP="0009692B">
      <w:pPr>
        <w:jc w:val="both"/>
        <w:rPr>
          <w:sz w:val="24"/>
          <w:szCs w:val="24"/>
        </w:rPr>
      </w:pPr>
    </w:p>
    <w:p w14:paraId="253187CC" w14:textId="77777777" w:rsidR="002310D2" w:rsidRDefault="002310D2" w:rsidP="0009692B">
      <w:pPr>
        <w:jc w:val="both"/>
        <w:rPr>
          <w:sz w:val="24"/>
          <w:szCs w:val="24"/>
        </w:rPr>
      </w:pPr>
    </w:p>
    <w:p w14:paraId="78336F01" w14:textId="77777777" w:rsidR="002310D2" w:rsidRPr="002310D2" w:rsidRDefault="002310D2" w:rsidP="0009692B">
      <w:pPr>
        <w:jc w:val="both"/>
        <w:rPr>
          <w:sz w:val="24"/>
          <w:szCs w:val="24"/>
        </w:rPr>
      </w:pPr>
      <w:r w:rsidRPr="002310D2">
        <w:rPr>
          <w:sz w:val="24"/>
          <w:szCs w:val="24"/>
        </w:rPr>
        <w:t>..............................., dn. ...............................</w:t>
      </w:r>
    </w:p>
    <w:p w14:paraId="683667A8" w14:textId="77777777" w:rsidR="0009692B" w:rsidRDefault="0009692B" w:rsidP="0009692B">
      <w:pPr>
        <w:jc w:val="both"/>
        <w:rPr>
          <w:sz w:val="24"/>
          <w:szCs w:val="24"/>
        </w:rPr>
      </w:pPr>
    </w:p>
    <w:p w14:paraId="0A338043" w14:textId="77777777" w:rsidR="002310D2" w:rsidRDefault="002310D2" w:rsidP="0009692B">
      <w:pPr>
        <w:jc w:val="both"/>
        <w:rPr>
          <w:sz w:val="24"/>
          <w:szCs w:val="24"/>
        </w:rPr>
      </w:pPr>
    </w:p>
    <w:p w14:paraId="74CC30DA" w14:textId="77777777" w:rsidR="0009692B" w:rsidRPr="006727DC" w:rsidRDefault="0009692B" w:rsidP="0009692B">
      <w:pPr>
        <w:jc w:val="both"/>
        <w:rPr>
          <w:b/>
          <w:color w:val="FF0000"/>
          <w:sz w:val="24"/>
          <w:szCs w:val="24"/>
          <w:u w:val="single"/>
        </w:rPr>
      </w:pPr>
      <w:r w:rsidRPr="006727DC">
        <w:rPr>
          <w:b/>
          <w:color w:val="FF0000"/>
          <w:sz w:val="24"/>
          <w:szCs w:val="24"/>
          <w:u w:val="single"/>
        </w:rPr>
        <w:t>Uwaga !</w:t>
      </w:r>
    </w:p>
    <w:p w14:paraId="587B02F8" w14:textId="77777777" w:rsidR="009121D7" w:rsidRPr="00E93ABA" w:rsidRDefault="0009692B" w:rsidP="0009692B">
      <w:pPr>
        <w:jc w:val="both"/>
        <w:rPr>
          <w:sz w:val="24"/>
          <w:szCs w:val="24"/>
        </w:rPr>
      </w:pPr>
      <w:r w:rsidRPr="006727DC">
        <w:rPr>
          <w:b/>
          <w:color w:val="FF0000"/>
          <w:sz w:val="24"/>
          <w:szCs w:val="24"/>
          <w:u w:val="single"/>
        </w:rPr>
        <w:t>Należy podpisać</w:t>
      </w:r>
      <w:r w:rsidRPr="006727DC">
        <w:rPr>
          <w:color w:val="FF0000"/>
          <w:sz w:val="24"/>
          <w:szCs w:val="24"/>
        </w:rPr>
        <w:t xml:space="preserve"> zgodnie z </w:t>
      </w:r>
      <w:r w:rsidRPr="006727DC">
        <w:rPr>
          <w:i/>
          <w:color w:val="FF0000"/>
          <w:sz w:val="24"/>
          <w:szCs w:val="24"/>
        </w:rPr>
        <w:t>Rozporządzeniem Prezesa R</w:t>
      </w:r>
      <w:r w:rsidR="00AD3EEF">
        <w:rPr>
          <w:i/>
          <w:color w:val="FF0000"/>
          <w:sz w:val="24"/>
          <w:szCs w:val="24"/>
        </w:rPr>
        <w:t>ady Ministrów z dnia 30 grudnia</w:t>
      </w:r>
      <w:r w:rsidR="00AD3EEF">
        <w:rPr>
          <w:i/>
          <w:color w:val="FF0000"/>
          <w:sz w:val="24"/>
          <w:szCs w:val="24"/>
        </w:rPr>
        <w:br/>
      </w:r>
      <w:r w:rsidRPr="006727DC">
        <w:rPr>
          <w:i/>
          <w:color w:val="FF0000"/>
          <w:sz w:val="24"/>
          <w:szCs w:val="24"/>
        </w:rPr>
        <w:t xml:space="preserve">2020 r. </w:t>
      </w:r>
      <w:r w:rsidRPr="006727DC">
        <w:rPr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</w:t>
      </w:r>
      <w:r>
        <w:rPr>
          <w:i/>
          <w:iCs/>
          <w:color w:val="FF0000"/>
          <w:sz w:val="24"/>
          <w:szCs w:val="24"/>
        </w:rPr>
        <w:t>dków komunikacji elektronicznej</w:t>
      </w:r>
      <w:r w:rsidR="00AD3EEF">
        <w:rPr>
          <w:i/>
          <w:iCs/>
          <w:color w:val="FF0000"/>
          <w:sz w:val="24"/>
          <w:szCs w:val="24"/>
        </w:rPr>
        <w:br/>
      </w:r>
      <w:r w:rsidRPr="006727DC">
        <w:rPr>
          <w:i/>
          <w:iCs/>
          <w:color w:val="FF0000"/>
          <w:sz w:val="24"/>
          <w:szCs w:val="24"/>
        </w:rPr>
        <w:t>w postępowaniu o udzielenie zamówienia publicznego lub konkursie</w:t>
      </w:r>
      <w:r>
        <w:rPr>
          <w:i/>
          <w:iCs/>
          <w:color w:val="FF0000"/>
          <w:sz w:val="24"/>
          <w:szCs w:val="24"/>
        </w:rPr>
        <w:t xml:space="preserve"> (Dz. U. z 2020 r.,</w:t>
      </w:r>
      <w:r w:rsidR="00AD3EEF">
        <w:rPr>
          <w:i/>
          <w:iCs/>
          <w:color w:val="FF0000"/>
          <w:sz w:val="24"/>
          <w:szCs w:val="24"/>
        </w:rPr>
        <w:t xml:space="preserve"> </w:t>
      </w:r>
      <w:r>
        <w:rPr>
          <w:i/>
          <w:iCs/>
          <w:color w:val="FF0000"/>
          <w:sz w:val="24"/>
          <w:szCs w:val="24"/>
        </w:rPr>
        <w:t>poz. 2452).</w:t>
      </w:r>
    </w:p>
    <w:sectPr w:rsidR="009121D7" w:rsidRPr="00E93ABA" w:rsidSect="00647B4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04314" w14:textId="77777777" w:rsidR="003F2913" w:rsidRDefault="003F2913">
      <w:r>
        <w:separator/>
      </w:r>
    </w:p>
  </w:endnote>
  <w:endnote w:type="continuationSeparator" w:id="0">
    <w:p w14:paraId="5F10D646" w14:textId="77777777" w:rsidR="003F2913" w:rsidRDefault="003F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D63D5" w14:textId="77777777" w:rsidR="00B72B2C" w:rsidRPr="00F0395A" w:rsidRDefault="00B72B2C" w:rsidP="001F12A5">
    <w:pPr>
      <w:pStyle w:val="Stopka"/>
      <w:jc w:val="center"/>
      <w:rPr>
        <w:sz w:val="22"/>
        <w:szCs w:val="22"/>
      </w:rPr>
    </w:pPr>
    <w:r w:rsidRPr="00F0395A">
      <w:rPr>
        <w:sz w:val="22"/>
        <w:szCs w:val="22"/>
      </w:rPr>
      <w:fldChar w:fldCharType="begin"/>
    </w:r>
    <w:r w:rsidRPr="00F0395A">
      <w:rPr>
        <w:sz w:val="22"/>
        <w:szCs w:val="22"/>
      </w:rPr>
      <w:instrText xml:space="preserve"> PAGE   \* MERGEFORMAT </w:instrText>
    </w:r>
    <w:r w:rsidRPr="00F0395A">
      <w:rPr>
        <w:sz w:val="22"/>
        <w:szCs w:val="22"/>
      </w:rPr>
      <w:fldChar w:fldCharType="separate"/>
    </w:r>
    <w:r w:rsidR="003F2913">
      <w:rPr>
        <w:noProof/>
        <w:sz w:val="22"/>
        <w:szCs w:val="22"/>
      </w:rPr>
      <w:t>1</w:t>
    </w:r>
    <w:r w:rsidRPr="00F0395A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C37E7" w14:textId="77777777" w:rsidR="003F2913" w:rsidRDefault="003F2913">
      <w:r>
        <w:separator/>
      </w:r>
    </w:p>
  </w:footnote>
  <w:footnote w:type="continuationSeparator" w:id="0">
    <w:p w14:paraId="1E1706D6" w14:textId="77777777" w:rsidR="003F2913" w:rsidRDefault="003F2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BC1F9" w14:textId="77777777" w:rsidR="000E6BBE" w:rsidRPr="00F0395A" w:rsidRDefault="007A107A">
    <w:pPr>
      <w:pStyle w:val="Nagwek"/>
      <w:rPr>
        <w:sz w:val="24"/>
        <w:szCs w:val="24"/>
      </w:rPr>
    </w:pPr>
    <w:r>
      <w:rPr>
        <w:sz w:val="24"/>
        <w:szCs w:val="24"/>
      </w:rPr>
      <w:t>Nr sprawy RGZ.2</w:t>
    </w:r>
    <w:r w:rsidR="00CB3000">
      <w:rPr>
        <w:sz w:val="24"/>
        <w:szCs w:val="24"/>
      </w:rPr>
      <w:t>52.3</w:t>
    </w:r>
    <w:r w:rsidR="00F82F49" w:rsidRPr="00F82F49">
      <w:rPr>
        <w:sz w:val="24"/>
        <w:szCs w:val="24"/>
      </w:rPr>
      <w:t>.20</w:t>
    </w:r>
    <w:r w:rsidR="005C4C84">
      <w:rPr>
        <w:sz w:val="24"/>
        <w:szCs w:val="24"/>
      </w:rPr>
      <w:t>2</w:t>
    </w:r>
    <w:r w:rsidR="00CB3000">
      <w:rPr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9E52FF"/>
    <w:multiLevelType w:val="singleLevel"/>
    <w:tmpl w:val="864C829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9BE64F1"/>
    <w:multiLevelType w:val="hybridMultilevel"/>
    <w:tmpl w:val="D28E4CA4"/>
    <w:lvl w:ilvl="0" w:tplc="864C829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D019E"/>
    <w:multiLevelType w:val="hybridMultilevel"/>
    <w:tmpl w:val="9612A424"/>
    <w:lvl w:ilvl="0" w:tplc="864C829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33256"/>
    <w:multiLevelType w:val="hybridMultilevel"/>
    <w:tmpl w:val="94B2F854"/>
    <w:lvl w:ilvl="0" w:tplc="1128A8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5B7304"/>
    <w:multiLevelType w:val="hybridMultilevel"/>
    <w:tmpl w:val="5F4EBCEC"/>
    <w:lvl w:ilvl="0" w:tplc="D472971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10820"/>
    <w:multiLevelType w:val="hybridMultilevel"/>
    <w:tmpl w:val="FC363350"/>
    <w:lvl w:ilvl="0" w:tplc="35D48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CF"/>
    <w:rsid w:val="00035333"/>
    <w:rsid w:val="00047850"/>
    <w:rsid w:val="000729C6"/>
    <w:rsid w:val="000829DC"/>
    <w:rsid w:val="0009692B"/>
    <w:rsid w:val="000A77CB"/>
    <w:rsid w:val="000E6BBE"/>
    <w:rsid w:val="000F04A0"/>
    <w:rsid w:val="00100ABD"/>
    <w:rsid w:val="00103563"/>
    <w:rsid w:val="0012113C"/>
    <w:rsid w:val="00170504"/>
    <w:rsid w:val="00170BEE"/>
    <w:rsid w:val="00171EDE"/>
    <w:rsid w:val="00173684"/>
    <w:rsid w:val="001E6CD8"/>
    <w:rsid w:val="001F12A5"/>
    <w:rsid w:val="002143D7"/>
    <w:rsid w:val="002301DD"/>
    <w:rsid w:val="002310D2"/>
    <w:rsid w:val="00293616"/>
    <w:rsid w:val="002C214C"/>
    <w:rsid w:val="002C2CDA"/>
    <w:rsid w:val="002C4F55"/>
    <w:rsid w:val="002E5B43"/>
    <w:rsid w:val="00363826"/>
    <w:rsid w:val="00371733"/>
    <w:rsid w:val="003A1135"/>
    <w:rsid w:val="003E2A4E"/>
    <w:rsid w:val="003F2913"/>
    <w:rsid w:val="004148F1"/>
    <w:rsid w:val="0046454C"/>
    <w:rsid w:val="004F1B52"/>
    <w:rsid w:val="005213AD"/>
    <w:rsid w:val="00531379"/>
    <w:rsid w:val="005456E9"/>
    <w:rsid w:val="00554CCF"/>
    <w:rsid w:val="0057659E"/>
    <w:rsid w:val="00581A1C"/>
    <w:rsid w:val="005B02CE"/>
    <w:rsid w:val="005C4C84"/>
    <w:rsid w:val="00605892"/>
    <w:rsid w:val="00625E87"/>
    <w:rsid w:val="006469FD"/>
    <w:rsid w:val="00647B4D"/>
    <w:rsid w:val="006C42B9"/>
    <w:rsid w:val="007A107A"/>
    <w:rsid w:val="007A4F67"/>
    <w:rsid w:val="007C6D5F"/>
    <w:rsid w:val="008018CE"/>
    <w:rsid w:val="00810576"/>
    <w:rsid w:val="00820F17"/>
    <w:rsid w:val="0085024C"/>
    <w:rsid w:val="008625F9"/>
    <w:rsid w:val="008E0BCF"/>
    <w:rsid w:val="00901974"/>
    <w:rsid w:val="009121D7"/>
    <w:rsid w:val="009458CA"/>
    <w:rsid w:val="009A76C5"/>
    <w:rsid w:val="009F6BF8"/>
    <w:rsid w:val="00A00C3D"/>
    <w:rsid w:val="00A175CB"/>
    <w:rsid w:val="00A27DEA"/>
    <w:rsid w:val="00A35187"/>
    <w:rsid w:val="00A8046C"/>
    <w:rsid w:val="00A92F78"/>
    <w:rsid w:val="00AD3EEF"/>
    <w:rsid w:val="00AF0EFF"/>
    <w:rsid w:val="00AF562F"/>
    <w:rsid w:val="00B03235"/>
    <w:rsid w:val="00B33434"/>
    <w:rsid w:val="00B72B2C"/>
    <w:rsid w:val="00BA0618"/>
    <w:rsid w:val="00C1197E"/>
    <w:rsid w:val="00C32894"/>
    <w:rsid w:val="00C63E4E"/>
    <w:rsid w:val="00C739A1"/>
    <w:rsid w:val="00CB3000"/>
    <w:rsid w:val="00CB36BC"/>
    <w:rsid w:val="00CF15FE"/>
    <w:rsid w:val="00CF4C2E"/>
    <w:rsid w:val="00D0456C"/>
    <w:rsid w:val="00D2764B"/>
    <w:rsid w:val="00E00879"/>
    <w:rsid w:val="00E52776"/>
    <w:rsid w:val="00E663B0"/>
    <w:rsid w:val="00E805C0"/>
    <w:rsid w:val="00E93ABA"/>
    <w:rsid w:val="00EA5120"/>
    <w:rsid w:val="00EE5634"/>
    <w:rsid w:val="00F0395A"/>
    <w:rsid w:val="00F67647"/>
    <w:rsid w:val="00F767AC"/>
    <w:rsid w:val="00F80BE1"/>
    <w:rsid w:val="00F82F49"/>
    <w:rsid w:val="00FE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E5C45DB"/>
  <w15:chartTrackingRefBased/>
  <w15:docId w15:val="{3F08E43D-938C-41D6-9A8C-C1B243B5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2133" w:firstLine="0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b w:val="0"/>
      <w:sz w:val="20"/>
      <w:szCs w:val="20"/>
    </w:rPr>
  </w:style>
  <w:style w:type="character" w:customStyle="1" w:styleId="WW8Num8z0">
    <w:name w:val="WW8Num8z0"/>
    <w:rPr>
      <w:rFonts w:ascii="Symbol" w:hAnsi="Symbol" w:cs="Times New Roman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ind w:left="4956"/>
      <w:jc w:val="center"/>
    </w:p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rsid w:val="008E0BCF"/>
    <w:pPr>
      <w:ind w:left="708"/>
    </w:pPr>
  </w:style>
  <w:style w:type="character" w:customStyle="1" w:styleId="StopkaZnak">
    <w:name w:val="Stopka Znak"/>
    <w:link w:val="Stopka"/>
    <w:uiPriority w:val="99"/>
    <w:rsid w:val="00B72B2C"/>
    <w:rPr>
      <w:lang w:eastAsia="zh-CN"/>
    </w:rPr>
  </w:style>
  <w:style w:type="table" w:styleId="Tabela-Siatka">
    <w:name w:val="Table Grid"/>
    <w:basedOn w:val="Standardowy"/>
    <w:rsid w:val="0036382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645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54C"/>
  </w:style>
  <w:style w:type="character" w:customStyle="1" w:styleId="TekstkomentarzaZnak">
    <w:name w:val="Tekst komentarza Znak"/>
    <w:link w:val="Tekstkomentarza"/>
    <w:uiPriority w:val="99"/>
    <w:semiHidden/>
    <w:rsid w:val="004645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5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454C"/>
    <w:rPr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5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6454C"/>
    <w:rPr>
      <w:rFonts w:ascii="Tahoma" w:hAnsi="Tahoma" w:cs="Tahoma"/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310D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310D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854</Words>
  <Characters>5125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1 do SIWZ</vt:lpstr>
      <vt:lpstr>    FORMULARZ OFERTY</vt:lpstr>
    </vt:vector>
  </TitlesOfParts>
  <Company>um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sostrowski</dc:creator>
  <cp:keywords/>
  <cp:lastModifiedBy>sostrowski</cp:lastModifiedBy>
  <cp:revision>17</cp:revision>
  <cp:lastPrinted>2015-11-18T08:42:00Z</cp:lastPrinted>
  <dcterms:created xsi:type="dcterms:W3CDTF">2017-11-28T11:24:00Z</dcterms:created>
  <dcterms:modified xsi:type="dcterms:W3CDTF">2025-12-03T13:34:00Z</dcterms:modified>
</cp:coreProperties>
</file>